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Default Extension="jpg" ContentType="image/jpg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before="17"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center"/>
        <w:spacing w:before="41"/>
        <w:ind w:left="2526" w:right="2272"/>
      </w:pP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CAT</w:t>
      </w: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ER</w:t>
      </w:r>
      <w:r>
        <w:rPr>
          <w:rFonts w:cs="Arial" w:hAnsi="Arial" w:eastAsia="Arial" w:ascii="Arial"/>
          <w:b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b/>
          <w:spacing w:val="27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P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</w:rPr>
        <w:t>O</w:t>
      </w:r>
      <w:r>
        <w:rPr>
          <w:rFonts w:cs="Arial" w:hAnsi="Arial" w:eastAsia="Arial" w:ascii="Arial"/>
          <w:b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b/>
          <w:spacing w:val="15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EDADE</w:t>
      </w:r>
      <w:r>
        <w:rPr>
          <w:rFonts w:cs="Arial" w:hAnsi="Arial" w:eastAsia="Arial" w:ascii="Arial"/>
          <w:b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b/>
          <w:spacing w:val="27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b/>
          <w:spacing w:val="6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3</w:t>
      </w:r>
      <w:r>
        <w:rPr>
          <w:rFonts w:cs="Arial" w:hAnsi="Arial" w:eastAsia="Arial" w:ascii="Arial"/>
          <w:b/>
          <w:spacing w:val="0"/>
          <w:w w:val="100"/>
          <w:sz w:val="20"/>
          <w:szCs w:val="20"/>
        </w:rPr>
        <w:t>1</w:t>
      </w:r>
      <w:r>
        <w:rPr>
          <w:rFonts w:cs="Arial" w:hAnsi="Arial" w:eastAsia="Arial" w:ascii="Arial"/>
          <w:b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D</w:t>
      </w:r>
      <w:r>
        <w:rPr>
          <w:rFonts w:cs="Arial" w:hAnsi="Arial" w:eastAsia="Arial" w:ascii="Arial"/>
          <w:b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b/>
          <w:spacing w:val="10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D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C</w:t>
      </w:r>
      <w:r>
        <w:rPr>
          <w:rFonts w:cs="Arial" w:hAnsi="Arial" w:eastAsia="Arial" w:ascii="Arial"/>
          <w:b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</w:rPr>
        <w:t>M</w:t>
      </w: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BR</w:t>
      </w:r>
      <w:r>
        <w:rPr>
          <w:rFonts w:cs="Arial" w:hAnsi="Arial" w:eastAsia="Arial" w:ascii="Arial"/>
          <w:b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b/>
          <w:spacing w:val="36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2"/>
          <w:w w:val="103"/>
          <w:sz w:val="20"/>
          <w:szCs w:val="20"/>
        </w:rPr>
        <w:t>D</w:t>
      </w:r>
      <w:r>
        <w:rPr>
          <w:rFonts w:cs="Arial" w:hAnsi="Arial" w:eastAsia="Arial" w:ascii="Arial"/>
          <w:b/>
          <w:spacing w:val="0"/>
          <w:w w:val="103"/>
          <w:sz w:val="20"/>
          <w:szCs w:val="20"/>
        </w:rPr>
        <w:t>E</w:t>
      </w: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2"/>
          <w:w w:val="103"/>
          <w:sz w:val="20"/>
          <w:szCs w:val="20"/>
        </w:rPr>
        <w:t>2</w:t>
      </w:r>
      <w:r>
        <w:rPr>
          <w:rFonts w:cs="Arial" w:hAnsi="Arial" w:eastAsia="Arial" w:ascii="Arial"/>
          <w:b/>
          <w:spacing w:val="2"/>
          <w:w w:val="103"/>
          <w:sz w:val="20"/>
          <w:szCs w:val="20"/>
        </w:rPr>
        <w:t>0</w:t>
      </w:r>
      <w:r>
        <w:rPr>
          <w:rFonts w:cs="Arial" w:hAnsi="Arial" w:eastAsia="Arial" w:ascii="Arial"/>
          <w:b/>
          <w:spacing w:val="2"/>
          <w:w w:val="103"/>
          <w:sz w:val="20"/>
          <w:szCs w:val="20"/>
        </w:rPr>
        <w:t>2</w:t>
      </w:r>
      <w:r>
        <w:rPr>
          <w:rFonts w:cs="Arial" w:hAnsi="Arial" w:eastAsia="Arial" w:ascii="Arial"/>
          <w:b/>
          <w:spacing w:val="0"/>
          <w:w w:val="103"/>
          <w:sz w:val="20"/>
          <w:szCs w:val="20"/>
        </w:rPr>
        <w:t>2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center"/>
        <w:spacing w:before="12"/>
        <w:ind w:left="4499" w:right="4245"/>
      </w:pP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ZA</w:t>
      </w:r>
      <w:r>
        <w:rPr>
          <w:rFonts w:cs="Arial" w:hAnsi="Arial" w:eastAsia="Arial" w:ascii="Arial"/>
          <w:b/>
          <w:spacing w:val="2"/>
          <w:w w:val="100"/>
          <w:sz w:val="20"/>
          <w:szCs w:val="20"/>
        </w:rPr>
        <w:t>R</w:t>
      </w:r>
      <w:r>
        <w:rPr>
          <w:rFonts w:cs="Arial" w:hAnsi="Arial" w:eastAsia="Arial" w:ascii="Arial"/>
          <w:b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b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b/>
          <w:spacing w:val="20"/>
          <w:w w:val="100"/>
          <w:sz w:val="20"/>
          <w:szCs w:val="20"/>
        </w:rPr>
        <w:t> </w:t>
      </w:r>
      <w:r>
        <w:rPr>
          <w:rFonts w:cs="Arial" w:hAnsi="Arial" w:eastAsia="Arial" w:ascii="Arial"/>
          <w:b/>
          <w:spacing w:val="2"/>
          <w:w w:val="103"/>
          <w:sz w:val="20"/>
          <w:szCs w:val="20"/>
        </w:rPr>
        <w:t>S</w:t>
      </w:r>
      <w:r>
        <w:rPr>
          <w:rFonts w:cs="Arial" w:hAnsi="Arial" w:eastAsia="Arial" w:ascii="Arial"/>
          <w:b/>
          <w:spacing w:val="2"/>
          <w:w w:val="103"/>
          <w:sz w:val="20"/>
          <w:szCs w:val="20"/>
        </w:rPr>
        <w:t>A</w:t>
      </w:r>
      <w:r>
        <w:rPr>
          <w:rFonts w:cs="Arial" w:hAnsi="Arial" w:eastAsia="Arial" w:ascii="Arial"/>
          <w:b/>
          <w:spacing w:val="0"/>
          <w:w w:val="103"/>
          <w:sz w:val="20"/>
          <w:szCs w:val="20"/>
        </w:rPr>
        <w:t>S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sz w:val="24"/>
          <w:szCs w:val="24"/>
        </w:rPr>
        <w:jc w:val="left"/>
        <w:spacing w:before="2" w:lineRule="exact" w:line="240"/>
      </w:pPr>
      <w:r>
        <w:rPr>
          <w:sz w:val="24"/>
          <w:szCs w:val="24"/>
        </w:rPr>
      </w:r>
    </w:p>
    <w:p>
      <w:pPr>
        <w:rPr>
          <w:rFonts w:cs="Arial" w:hAnsi="Arial" w:eastAsia="Arial" w:ascii="Arial"/>
          <w:sz w:val="20"/>
          <w:szCs w:val="20"/>
        </w:rPr>
        <w:jc w:val="center"/>
        <w:ind w:left="4398" w:right="4144"/>
      </w:pPr>
      <w:r>
        <w:rPr>
          <w:rFonts w:cs="Arial" w:hAnsi="Arial" w:eastAsia="Arial" w:ascii="Arial"/>
          <w:b/>
          <w:spacing w:val="2"/>
          <w:w w:val="103"/>
          <w:sz w:val="20"/>
          <w:szCs w:val="20"/>
        </w:rPr>
        <w:t>901</w:t>
      </w:r>
      <w:r>
        <w:rPr>
          <w:rFonts w:cs="Arial" w:hAnsi="Arial" w:eastAsia="Arial" w:ascii="Arial"/>
          <w:b/>
          <w:spacing w:val="1"/>
          <w:w w:val="103"/>
          <w:sz w:val="20"/>
          <w:szCs w:val="20"/>
        </w:rPr>
        <w:t>.</w:t>
      </w:r>
      <w:r>
        <w:rPr>
          <w:rFonts w:cs="Arial" w:hAnsi="Arial" w:eastAsia="Arial" w:ascii="Arial"/>
          <w:b/>
          <w:spacing w:val="2"/>
          <w:w w:val="103"/>
          <w:sz w:val="20"/>
          <w:szCs w:val="20"/>
        </w:rPr>
        <w:t>503</w:t>
      </w:r>
      <w:r>
        <w:rPr>
          <w:rFonts w:cs="Arial" w:hAnsi="Arial" w:eastAsia="Arial" w:ascii="Arial"/>
          <w:b/>
          <w:spacing w:val="1"/>
          <w:w w:val="103"/>
          <w:sz w:val="20"/>
          <w:szCs w:val="20"/>
        </w:rPr>
        <w:t>.</w:t>
      </w:r>
      <w:r>
        <w:rPr>
          <w:rFonts w:cs="Arial" w:hAnsi="Arial" w:eastAsia="Arial" w:ascii="Arial"/>
          <w:b/>
          <w:spacing w:val="2"/>
          <w:w w:val="103"/>
          <w:sz w:val="20"/>
          <w:szCs w:val="20"/>
        </w:rPr>
        <w:t>375</w:t>
      </w:r>
      <w:r>
        <w:rPr>
          <w:rFonts w:cs="Arial" w:hAnsi="Arial" w:eastAsia="Arial" w:ascii="Arial"/>
          <w:b/>
          <w:spacing w:val="1"/>
          <w:w w:val="103"/>
          <w:sz w:val="20"/>
          <w:szCs w:val="20"/>
        </w:rPr>
        <w:t>-</w:t>
      </w:r>
      <w:r>
        <w:rPr>
          <w:rFonts w:cs="Arial" w:hAnsi="Arial" w:eastAsia="Arial" w:ascii="Arial"/>
          <w:b/>
          <w:spacing w:val="0"/>
          <w:w w:val="103"/>
          <w:sz w:val="20"/>
          <w:szCs w:val="20"/>
        </w:rPr>
        <w:t>4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sz w:val="10"/>
          <w:szCs w:val="10"/>
        </w:rPr>
        <w:jc w:val="left"/>
        <w:spacing w:before="3" w:lineRule="exact" w:line="100"/>
      </w:pPr>
      <w:r>
        <w:rPr>
          <w:sz w:val="10"/>
          <w:szCs w:val="1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ind w:left="118"/>
      </w:pPr>
      <w:r>
        <w:rPr>
          <w:rFonts w:cs="Arial" w:hAnsi="Arial" w:eastAsia="Arial" w:ascii="Arial"/>
          <w:spacing w:val="2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sus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2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con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ado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2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y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é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26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Z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1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1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no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1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pe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í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2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ce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f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ca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2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q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u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co</w:t>
      </w:r>
      <w:r>
        <w:rPr>
          <w:rFonts w:cs="Arial" w:hAnsi="Arial" w:eastAsia="Arial" w:ascii="Arial"/>
          <w:spacing w:val="0"/>
          <w:w w:val="103"/>
          <w:sz w:val="20"/>
          <w:szCs w:val="20"/>
        </w:rPr>
        <w:t>n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co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1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3"/>
          <w:sz w:val="20"/>
          <w:szCs w:val="20"/>
        </w:rPr>
        <w:t>l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7"/>
        <w:ind w:left="118"/>
      </w:pPr>
      <w:r>
        <w:pict>
          <v:group style="position:absolute;margin-left:72.9506pt;margin-top:45.2609pt;width:120.46pt;height:0pt;mso-position-horizontal-relative:page;mso-position-vertical-relative:paragraph;z-index:-52" coordorigin="1459,905" coordsize="2409,0">
            <v:shape style="position:absolute;left:1459;top:905;width:2409;height:0" coordorigin="1459,905" coordsize="2409,0" path="m1459,905l3868,905e" filled="f" stroked="t" strokeweight="0.48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3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1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3"/>
          <w:w w:val="100"/>
          <w:sz w:val="20"/>
          <w:szCs w:val="20"/>
        </w:rPr>
        <w:t>m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b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2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202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2</w:t>
      </w:r>
      <w:r>
        <w:rPr>
          <w:rFonts w:cs="Arial" w:hAnsi="Arial" w:eastAsia="Arial" w:ascii="Arial"/>
          <w:spacing w:val="1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ex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2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cu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23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10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co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b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1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2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o</w:t>
      </w:r>
      <w:r>
        <w:rPr>
          <w:rFonts w:cs="Arial" w:hAnsi="Arial" w:eastAsia="Arial" w:ascii="Arial"/>
          <w:spacing w:val="5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3"/>
          <w:sz w:val="20"/>
          <w:szCs w:val="20"/>
        </w:rPr>
        <w:t>t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e</w:t>
      </w:r>
      <w:r>
        <w:rPr>
          <w:rFonts w:cs="Arial" w:hAnsi="Arial" w:eastAsia="Arial" w:ascii="Arial"/>
          <w:spacing w:val="1"/>
          <w:w w:val="103"/>
          <w:sz w:val="20"/>
          <w:szCs w:val="20"/>
        </w:rPr>
        <w:t>r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ce</w:t>
      </w:r>
      <w:r>
        <w:rPr>
          <w:rFonts w:cs="Arial" w:hAnsi="Arial" w:eastAsia="Arial" w:ascii="Arial"/>
          <w:spacing w:val="1"/>
          <w:w w:val="103"/>
          <w:sz w:val="20"/>
          <w:szCs w:val="20"/>
        </w:rPr>
        <w:t>r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os</w:t>
      </w:r>
      <w:r>
        <w:rPr>
          <w:rFonts w:cs="Arial" w:hAnsi="Arial" w:eastAsia="Arial" w:ascii="Arial"/>
          <w:spacing w:val="0"/>
          <w:w w:val="103"/>
          <w:sz w:val="20"/>
          <w:szCs w:val="20"/>
        </w:rPr>
        <w:t>.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sz w:val="17"/>
          <w:szCs w:val="17"/>
        </w:rPr>
        <w:jc w:val="left"/>
        <w:spacing w:before="6" w:lineRule="exact" w:line="160"/>
      </w:pPr>
      <w:r>
        <w:rPr>
          <w:sz w:val="17"/>
          <w:szCs w:val="17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118"/>
      </w:pPr>
      <w:r>
        <w:pict>
          <v:shape type="#_x0000_t75" style="width:251.04pt;height:35.04pt">
            <v:imagedata o:title="" r:id="rId4"/>
          </v:shape>
        </w:pict>
      </w:r>
      <w:r>
        <w:rPr>
          <w:rFonts w:cs="Times New Roman" w:hAnsi="Times New Roman" w:eastAsia="Times New Roman" w:ascii="Times New Roman"/>
          <w:sz w:val="20"/>
          <w:szCs w:val="20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before="81"/>
        <w:ind w:left="218"/>
      </w:pPr>
      <w:r>
        <w:rPr>
          <w:rFonts w:cs="Arial" w:hAnsi="Arial" w:eastAsia="Arial" w:ascii="Arial"/>
          <w:b/>
          <w:spacing w:val="4"/>
          <w:w w:val="79"/>
          <w:sz w:val="22"/>
          <w:szCs w:val="22"/>
        </w:rPr>
        <w:t>J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O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H</w:t>
      </w:r>
      <w:r>
        <w:rPr>
          <w:rFonts w:cs="Arial" w:hAnsi="Arial" w:eastAsia="Arial" w:ascii="Arial"/>
          <w:b/>
          <w:spacing w:val="0"/>
          <w:w w:val="79"/>
          <w:sz w:val="22"/>
          <w:szCs w:val="22"/>
        </w:rPr>
        <w:t>N</w:t>
      </w:r>
      <w:r>
        <w:rPr>
          <w:rFonts w:cs="Arial" w:hAnsi="Arial" w:eastAsia="Arial" w:ascii="Arial"/>
          <w:b/>
          <w:spacing w:val="11"/>
          <w:w w:val="79"/>
          <w:sz w:val="22"/>
          <w:szCs w:val="22"/>
        </w:rPr>
        <w:t> 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E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S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N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E</w:t>
      </w:r>
      <w:r>
        <w:rPr>
          <w:rFonts w:cs="Arial" w:hAnsi="Arial" w:eastAsia="Arial" w:ascii="Arial"/>
          <w:b/>
          <w:spacing w:val="2"/>
          <w:w w:val="79"/>
          <w:sz w:val="22"/>
          <w:szCs w:val="22"/>
        </w:rPr>
        <w:t>I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D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E</w:t>
      </w:r>
      <w:r>
        <w:rPr>
          <w:rFonts w:cs="Arial" w:hAnsi="Arial" w:eastAsia="Arial" w:ascii="Arial"/>
          <w:b/>
          <w:spacing w:val="0"/>
          <w:w w:val="79"/>
          <w:sz w:val="22"/>
          <w:szCs w:val="22"/>
        </w:rPr>
        <w:t>R</w:t>
      </w:r>
      <w:r>
        <w:rPr>
          <w:rFonts w:cs="Arial" w:hAnsi="Arial" w:eastAsia="Arial" w:ascii="Arial"/>
          <w:b/>
          <w:spacing w:val="15"/>
          <w:w w:val="79"/>
          <w:sz w:val="22"/>
          <w:szCs w:val="22"/>
        </w:rPr>
        <w:t> 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C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A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S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T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A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Ñ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E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D</w:t>
      </w:r>
      <w:r>
        <w:rPr>
          <w:rFonts w:cs="Arial" w:hAnsi="Arial" w:eastAsia="Arial" w:ascii="Arial"/>
          <w:b/>
          <w:spacing w:val="0"/>
          <w:w w:val="79"/>
          <w:sz w:val="22"/>
          <w:szCs w:val="22"/>
        </w:rPr>
        <w:t>A</w:t>
      </w:r>
      <w:r>
        <w:rPr>
          <w:rFonts w:cs="Arial" w:hAnsi="Arial" w:eastAsia="Arial" w:ascii="Arial"/>
          <w:b/>
          <w:spacing w:val="18"/>
          <w:w w:val="79"/>
          <w:sz w:val="22"/>
          <w:szCs w:val="22"/>
        </w:rPr>
        <w:t> </w:t>
      </w:r>
      <w:r>
        <w:rPr>
          <w:rFonts w:cs="Arial" w:hAnsi="Arial" w:eastAsia="Arial" w:ascii="Arial"/>
          <w:b/>
          <w:spacing w:val="7"/>
          <w:w w:val="79"/>
          <w:sz w:val="22"/>
          <w:szCs w:val="22"/>
        </w:rPr>
        <w:t>A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Y</w:t>
      </w:r>
      <w:r>
        <w:rPr>
          <w:rFonts w:cs="Arial" w:hAnsi="Arial" w:eastAsia="Arial" w:ascii="Arial"/>
          <w:b/>
          <w:spacing w:val="7"/>
          <w:w w:val="79"/>
          <w:sz w:val="22"/>
          <w:szCs w:val="22"/>
        </w:rPr>
        <w:t>U</w:t>
      </w:r>
      <w:r>
        <w:rPr>
          <w:rFonts w:cs="Arial" w:hAnsi="Arial" w:eastAsia="Arial" w:ascii="Arial"/>
          <w:b/>
          <w:spacing w:val="7"/>
          <w:w w:val="79"/>
          <w:sz w:val="22"/>
          <w:szCs w:val="22"/>
        </w:rPr>
        <w:t>R</w:t>
      </w:r>
      <w:r>
        <w:rPr>
          <w:rFonts w:cs="Arial" w:hAnsi="Arial" w:eastAsia="Arial" w:ascii="Arial"/>
          <w:b/>
          <w:spacing w:val="0"/>
          <w:w w:val="79"/>
          <w:sz w:val="22"/>
          <w:szCs w:val="22"/>
        </w:rPr>
        <w:t>E</w:t>
      </w:r>
      <w:r>
        <w:rPr>
          <w:rFonts w:cs="Arial" w:hAnsi="Arial" w:eastAsia="Arial" w:ascii="Arial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before="51"/>
        <w:ind w:left="218"/>
      </w:pPr>
      <w:r>
        <w:rPr>
          <w:rFonts w:cs="Arial" w:hAnsi="Arial" w:eastAsia="Arial" w:ascii="Arial"/>
          <w:spacing w:val="3"/>
          <w:w w:val="92"/>
          <w:sz w:val="22"/>
          <w:szCs w:val="22"/>
        </w:rPr>
        <w:t>C</w:t>
      </w:r>
      <w:r>
        <w:rPr>
          <w:rFonts w:cs="Arial" w:hAnsi="Arial" w:eastAsia="Arial" w:ascii="Arial"/>
          <w:spacing w:val="0"/>
          <w:w w:val="92"/>
          <w:sz w:val="22"/>
          <w:szCs w:val="22"/>
        </w:rPr>
        <w:t>C</w:t>
      </w:r>
      <w:r>
        <w:rPr>
          <w:rFonts w:cs="Arial" w:hAnsi="Arial" w:eastAsia="Arial" w:ascii="Arial"/>
          <w:spacing w:val="2"/>
          <w:w w:val="92"/>
          <w:sz w:val="22"/>
          <w:szCs w:val="22"/>
        </w:rPr>
        <w:t> 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1</w:t>
      </w:r>
      <w:r>
        <w:rPr>
          <w:rFonts w:cs="Arial" w:hAnsi="Arial" w:eastAsia="Arial" w:ascii="Arial"/>
          <w:b/>
          <w:spacing w:val="2"/>
          <w:w w:val="79"/>
          <w:sz w:val="22"/>
          <w:szCs w:val="22"/>
        </w:rPr>
        <w:t>.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020</w:t>
      </w:r>
      <w:r>
        <w:rPr>
          <w:rFonts w:cs="Arial" w:hAnsi="Arial" w:eastAsia="Arial" w:ascii="Arial"/>
          <w:b/>
          <w:spacing w:val="2"/>
          <w:w w:val="79"/>
          <w:sz w:val="22"/>
          <w:szCs w:val="22"/>
        </w:rPr>
        <w:t>.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769</w:t>
      </w:r>
      <w:r>
        <w:rPr>
          <w:rFonts w:cs="Arial" w:hAnsi="Arial" w:eastAsia="Arial" w:ascii="Arial"/>
          <w:b/>
          <w:spacing w:val="2"/>
          <w:w w:val="79"/>
          <w:sz w:val="22"/>
          <w:szCs w:val="22"/>
        </w:rPr>
        <w:t>.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995</w:t>
      </w:r>
      <w:r>
        <w:rPr>
          <w:rFonts w:cs="Arial" w:hAnsi="Arial" w:eastAsia="Arial" w:ascii="Arial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46" w:lineRule="auto" w:line="253"/>
        <w:ind w:left="118" w:right="5705"/>
      </w:pPr>
      <w:r>
        <w:rPr>
          <w:rFonts w:cs="Arial" w:hAnsi="Arial" w:eastAsia="Arial" w:ascii="Arial"/>
          <w:spacing w:val="2"/>
          <w:w w:val="100"/>
          <w:sz w:val="20"/>
          <w:szCs w:val="20"/>
        </w:rPr>
        <w:t>Ac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ú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17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r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c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ó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4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g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l</w:t>
      </w:r>
      <w:r>
        <w:rPr>
          <w:rFonts w:cs="Arial" w:hAnsi="Arial" w:eastAsia="Arial" w:ascii="Arial"/>
          <w:spacing w:val="1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d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e</w:t>
      </w:r>
      <w:r>
        <w:rPr>
          <w:rFonts w:cs="Arial" w:hAnsi="Arial" w:eastAsia="Arial" w:ascii="Arial"/>
          <w:spacing w:val="9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ZA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R</w:t>
      </w:r>
      <w:r>
        <w:rPr>
          <w:rFonts w:cs="Arial" w:hAnsi="Arial" w:eastAsia="Arial" w:ascii="Arial"/>
          <w:spacing w:val="3"/>
          <w:w w:val="103"/>
          <w:sz w:val="20"/>
          <w:szCs w:val="20"/>
        </w:rPr>
        <w:t>G</w:t>
      </w:r>
      <w:r>
        <w:rPr>
          <w:rFonts w:cs="Arial" w:hAnsi="Arial" w:eastAsia="Arial" w:ascii="Arial"/>
          <w:spacing w:val="0"/>
          <w:w w:val="103"/>
          <w:sz w:val="20"/>
          <w:szCs w:val="20"/>
        </w:rPr>
        <w:t>I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A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S</w:t>
      </w:r>
      <w:r>
        <w:rPr>
          <w:rFonts w:cs="Arial" w:hAnsi="Arial" w:eastAsia="Arial" w:ascii="Arial"/>
          <w:spacing w:val="14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I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1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901</w:t>
      </w:r>
      <w:r>
        <w:rPr>
          <w:rFonts w:cs="Arial" w:hAnsi="Arial" w:eastAsia="Arial" w:ascii="Arial"/>
          <w:spacing w:val="1"/>
          <w:w w:val="103"/>
          <w:sz w:val="20"/>
          <w:szCs w:val="20"/>
        </w:rPr>
        <w:t>.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503</w:t>
      </w:r>
      <w:r>
        <w:rPr>
          <w:rFonts w:cs="Arial" w:hAnsi="Arial" w:eastAsia="Arial" w:ascii="Arial"/>
          <w:spacing w:val="1"/>
          <w:w w:val="103"/>
          <w:sz w:val="20"/>
          <w:szCs w:val="20"/>
        </w:rPr>
        <w:t>.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375</w:t>
      </w:r>
      <w:r>
        <w:rPr>
          <w:rFonts w:cs="Arial" w:hAnsi="Arial" w:eastAsia="Arial" w:ascii="Arial"/>
          <w:spacing w:val="1"/>
          <w:w w:val="103"/>
          <w:sz w:val="20"/>
          <w:szCs w:val="20"/>
        </w:rPr>
        <w:t>-</w:t>
      </w:r>
      <w:r>
        <w:rPr>
          <w:rFonts w:cs="Arial" w:hAnsi="Arial" w:eastAsia="Arial" w:ascii="Arial"/>
          <w:spacing w:val="0"/>
          <w:w w:val="103"/>
          <w:sz w:val="20"/>
          <w:szCs w:val="20"/>
        </w:rPr>
        <w:t>4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8"/>
          <w:szCs w:val="28"/>
        </w:rPr>
        <w:jc w:val="left"/>
        <w:spacing w:before="7" w:lineRule="exact" w:line="280"/>
      </w:pPr>
      <w:r>
        <w:rPr>
          <w:sz w:val="28"/>
          <w:szCs w:val="28"/>
        </w:rPr>
      </w:r>
    </w:p>
    <w:p>
      <w:pPr>
        <w:rPr>
          <w:rFonts w:cs="Times New Roman" w:hAnsi="Times New Roman" w:eastAsia="Times New Roman" w:ascii="Times New Roman"/>
          <w:sz w:val="20"/>
          <w:szCs w:val="20"/>
        </w:rPr>
        <w:jc w:val="left"/>
        <w:ind w:left="118"/>
      </w:pPr>
      <w:r>
        <w:pict>
          <v:shape type="#_x0000_t75" style="width:182.88pt;height:35.76pt">
            <v:imagedata o:title="" r:id="rId5"/>
          </v:shape>
        </w:pict>
      </w:r>
      <w:r>
        <w:rPr>
          <w:rFonts w:cs="Times New Roman" w:hAnsi="Times New Roman" w:eastAsia="Times New Roman" w:ascii="Times New Roman"/>
          <w:sz w:val="20"/>
          <w:szCs w:val="20"/>
        </w:rPr>
      </w:r>
    </w:p>
    <w:p>
      <w:pPr>
        <w:rPr>
          <w:rFonts w:cs="Arial" w:hAnsi="Arial" w:eastAsia="Arial" w:ascii="Arial"/>
          <w:sz w:val="22"/>
          <w:szCs w:val="22"/>
        </w:rPr>
        <w:jc w:val="left"/>
        <w:spacing w:before="9"/>
        <w:ind w:left="118"/>
      </w:pP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D</w:t>
      </w:r>
      <w:r>
        <w:rPr>
          <w:rFonts w:cs="Arial" w:hAnsi="Arial" w:eastAsia="Arial" w:ascii="Arial"/>
          <w:b/>
          <w:spacing w:val="2"/>
          <w:w w:val="79"/>
          <w:sz w:val="22"/>
          <w:szCs w:val="22"/>
        </w:rPr>
        <w:t>i</w:t>
      </w:r>
      <w:r>
        <w:rPr>
          <w:rFonts w:cs="Arial" w:hAnsi="Arial" w:eastAsia="Arial" w:ascii="Arial"/>
          <w:b/>
          <w:spacing w:val="4"/>
          <w:w w:val="79"/>
          <w:sz w:val="22"/>
          <w:szCs w:val="22"/>
        </w:rPr>
        <w:t>a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n</w:t>
      </w:r>
      <w:r>
        <w:rPr>
          <w:rFonts w:cs="Arial" w:hAnsi="Arial" w:eastAsia="Arial" w:ascii="Arial"/>
          <w:b/>
          <w:spacing w:val="0"/>
          <w:w w:val="79"/>
          <w:sz w:val="22"/>
          <w:szCs w:val="22"/>
        </w:rPr>
        <w:t>a</w:t>
      </w:r>
      <w:r>
        <w:rPr>
          <w:rFonts w:cs="Arial" w:hAnsi="Arial" w:eastAsia="Arial" w:ascii="Arial"/>
          <w:b/>
          <w:spacing w:val="10"/>
          <w:w w:val="79"/>
          <w:sz w:val="22"/>
          <w:szCs w:val="22"/>
        </w:rPr>
        <w:t> 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C</w:t>
      </w:r>
      <w:r>
        <w:rPr>
          <w:rFonts w:cs="Arial" w:hAnsi="Arial" w:eastAsia="Arial" w:ascii="Arial"/>
          <w:b/>
          <w:spacing w:val="4"/>
          <w:w w:val="79"/>
          <w:sz w:val="22"/>
          <w:szCs w:val="22"/>
        </w:rPr>
        <w:t>a</w:t>
      </w:r>
      <w:r>
        <w:rPr>
          <w:rFonts w:cs="Arial" w:hAnsi="Arial" w:eastAsia="Arial" w:ascii="Arial"/>
          <w:b/>
          <w:spacing w:val="3"/>
          <w:w w:val="79"/>
          <w:sz w:val="22"/>
          <w:szCs w:val="22"/>
        </w:rPr>
        <w:t>r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o</w:t>
      </w:r>
      <w:r>
        <w:rPr>
          <w:rFonts w:cs="Arial" w:hAnsi="Arial" w:eastAsia="Arial" w:ascii="Arial"/>
          <w:b/>
          <w:spacing w:val="2"/>
          <w:w w:val="79"/>
          <w:sz w:val="22"/>
          <w:szCs w:val="22"/>
        </w:rPr>
        <w:t>l</w:t>
      </w:r>
      <w:r>
        <w:rPr>
          <w:rFonts w:cs="Arial" w:hAnsi="Arial" w:eastAsia="Arial" w:ascii="Arial"/>
          <w:b/>
          <w:spacing w:val="2"/>
          <w:w w:val="79"/>
          <w:sz w:val="22"/>
          <w:szCs w:val="22"/>
        </w:rPr>
        <w:t>i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n</w:t>
      </w:r>
      <w:r>
        <w:rPr>
          <w:rFonts w:cs="Arial" w:hAnsi="Arial" w:eastAsia="Arial" w:ascii="Arial"/>
          <w:b/>
          <w:spacing w:val="0"/>
          <w:w w:val="79"/>
          <w:sz w:val="22"/>
          <w:szCs w:val="22"/>
        </w:rPr>
        <w:t>a</w:t>
      </w:r>
      <w:r>
        <w:rPr>
          <w:rFonts w:cs="Arial" w:hAnsi="Arial" w:eastAsia="Arial" w:ascii="Arial"/>
          <w:b/>
          <w:spacing w:val="13"/>
          <w:w w:val="79"/>
          <w:sz w:val="22"/>
          <w:szCs w:val="22"/>
        </w:rPr>
        <w:t> 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O</w:t>
      </w:r>
      <w:r>
        <w:rPr>
          <w:rFonts w:cs="Arial" w:hAnsi="Arial" w:eastAsia="Arial" w:ascii="Arial"/>
          <w:b/>
          <w:spacing w:val="2"/>
          <w:w w:val="79"/>
          <w:sz w:val="22"/>
          <w:szCs w:val="22"/>
        </w:rPr>
        <w:t>l</w:t>
      </w:r>
      <w:r>
        <w:rPr>
          <w:rFonts w:cs="Arial" w:hAnsi="Arial" w:eastAsia="Arial" w:ascii="Arial"/>
          <w:b/>
          <w:spacing w:val="4"/>
          <w:w w:val="79"/>
          <w:sz w:val="22"/>
          <w:szCs w:val="22"/>
        </w:rPr>
        <w:t>a</w:t>
      </w:r>
      <w:r>
        <w:rPr>
          <w:rFonts w:cs="Arial" w:hAnsi="Arial" w:eastAsia="Arial" w:ascii="Arial"/>
          <w:b/>
          <w:spacing w:val="3"/>
          <w:w w:val="79"/>
          <w:sz w:val="22"/>
          <w:szCs w:val="22"/>
        </w:rPr>
        <w:t>r</w:t>
      </w:r>
      <w:r>
        <w:rPr>
          <w:rFonts w:cs="Arial" w:hAnsi="Arial" w:eastAsia="Arial" w:ascii="Arial"/>
          <w:b/>
          <w:spacing w:val="2"/>
          <w:w w:val="79"/>
          <w:sz w:val="22"/>
          <w:szCs w:val="22"/>
        </w:rPr>
        <w:t>t</w:t>
      </w:r>
      <w:r>
        <w:rPr>
          <w:rFonts w:cs="Arial" w:hAnsi="Arial" w:eastAsia="Arial" w:ascii="Arial"/>
          <w:b/>
          <w:spacing w:val="0"/>
          <w:w w:val="79"/>
          <w:sz w:val="22"/>
          <w:szCs w:val="22"/>
        </w:rPr>
        <w:t>e</w:t>
      </w:r>
      <w:r>
        <w:rPr>
          <w:rFonts w:cs="Arial" w:hAnsi="Arial" w:eastAsia="Arial" w:ascii="Arial"/>
          <w:b/>
          <w:spacing w:val="10"/>
          <w:w w:val="79"/>
          <w:sz w:val="22"/>
          <w:szCs w:val="22"/>
        </w:rPr>
        <w:t> </w:t>
      </w:r>
      <w:r>
        <w:rPr>
          <w:rFonts w:cs="Arial" w:hAnsi="Arial" w:eastAsia="Arial" w:ascii="Arial"/>
          <w:b/>
          <w:spacing w:val="7"/>
          <w:w w:val="79"/>
          <w:sz w:val="22"/>
          <w:szCs w:val="22"/>
        </w:rPr>
        <w:t>A</w:t>
      </w:r>
      <w:r>
        <w:rPr>
          <w:rFonts w:cs="Arial" w:hAnsi="Arial" w:eastAsia="Arial" w:ascii="Arial"/>
          <w:b/>
          <w:spacing w:val="4"/>
          <w:w w:val="79"/>
          <w:sz w:val="22"/>
          <w:szCs w:val="22"/>
        </w:rPr>
        <w:t>r</w:t>
      </w:r>
      <w:r>
        <w:rPr>
          <w:rFonts w:cs="Arial" w:hAnsi="Arial" w:eastAsia="Arial" w:ascii="Arial"/>
          <w:b/>
          <w:spacing w:val="3"/>
          <w:w w:val="79"/>
          <w:sz w:val="22"/>
          <w:szCs w:val="22"/>
        </w:rPr>
        <w:t>t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u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n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d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u</w:t>
      </w:r>
      <w:r>
        <w:rPr>
          <w:rFonts w:cs="Arial" w:hAnsi="Arial" w:eastAsia="Arial" w:ascii="Arial"/>
          <w:b/>
          <w:spacing w:val="5"/>
          <w:w w:val="79"/>
          <w:sz w:val="22"/>
          <w:szCs w:val="22"/>
        </w:rPr>
        <w:t>a</w:t>
      </w:r>
      <w:r>
        <w:rPr>
          <w:rFonts w:cs="Arial" w:hAnsi="Arial" w:eastAsia="Arial" w:ascii="Arial"/>
          <w:b/>
          <w:spacing w:val="6"/>
          <w:w w:val="79"/>
          <w:sz w:val="22"/>
          <w:szCs w:val="22"/>
        </w:rPr>
        <w:t>g</w:t>
      </w:r>
      <w:r>
        <w:rPr>
          <w:rFonts w:cs="Arial" w:hAnsi="Arial" w:eastAsia="Arial" w:ascii="Arial"/>
          <w:b/>
          <w:spacing w:val="0"/>
          <w:w w:val="79"/>
          <w:sz w:val="22"/>
          <w:szCs w:val="22"/>
        </w:rPr>
        <w:t>a</w:t>
      </w:r>
      <w:r>
        <w:rPr>
          <w:rFonts w:cs="Arial" w:hAnsi="Arial" w:eastAsia="Arial" w:ascii="Arial"/>
          <w:spacing w:val="0"/>
          <w:w w:val="100"/>
          <w:sz w:val="22"/>
          <w:szCs w:val="22"/>
        </w:rPr>
      </w:r>
    </w:p>
    <w:p>
      <w:pPr>
        <w:rPr>
          <w:rFonts w:cs="Arial" w:hAnsi="Arial" w:eastAsia="Arial" w:ascii="Arial"/>
          <w:sz w:val="20"/>
          <w:szCs w:val="20"/>
        </w:rPr>
        <w:jc w:val="left"/>
        <w:spacing w:before="12" w:lineRule="auto" w:line="247"/>
        <w:ind w:left="118" w:right="8106"/>
      </w:pPr>
      <w:r>
        <w:rPr>
          <w:rFonts w:cs="Arial" w:hAnsi="Arial" w:eastAsia="Arial" w:ascii="Arial"/>
          <w:spacing w:val="2"/>
          <w:w w:val="100"/>
          <w:sz w:val="20"/>
          <w:szCs w:val="20"/>
        </w:rPr>
        <w:t>T</w:t>
      </w:r>
      <w:r>
        <w:rPr>
          <w:rFonts w:cs="Arial" w:hAnsi="Arial" w:eastAsia="Arial" w:ascii="Arial"/>
          <w:spacing w:val="1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P</w:t>
      </w:r>
      <w:r>
        <w:rPr>
          <w:rFonts w:cs="Arial" w:hAnsi="Arial" w:eastAsia="Arial" w:ascii="Arial"/>
          <w:spacing w:val="0"/>
          <w:w w:val="100"/>
          <w:sz w:val="20"/>
          <w:szCs w:val="20"/>
        </w:rPr>
        <w:t>.</w:t>
      </w:r>
      <w:r>
        <w:rPr>
          <w:rFonts w:cs="Arial" w:hAnsi="Arial" w:eastAsia="Arial" w:ascii="Arial"/>
          <w:spacing w:val="1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N</w:t>
      </w:r>
      <w:r>
        <w:rPr>
          <w:rFonts w:cs="Arial" w:hAnsi="Arial" w:eastAsia="Arial" w:ascii="Arial"/>
          <w:spacing w:val="0"/>
          <w:w w:val="103"/>
          <w:sz w:val="20"/>
          <w:szCs w:val="20"/>
        </w:rPr>
        <w:t>o</w:t>
      </w:r>
      <w:r>
        <w:rPr>
          <w:rFonts w:cs="Arial" w:hAnsi="Arial" w:eastAsia="Arial" w:ascii="Arial"/>
          <w:spacing w:val="2"/>
          <w:w w:val="100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1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6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9</w:t>
      </w:r>
      <w:r>
        <w:rPr>
          <w:rFonts w:cs="Arial" w:hAnsi="Arial" w:eastAsia="Arial" w:ascii="Arial"/>
          <w:spacing w:val="1"/>
          <w:w w:val="103"/>
          <w:sz w:val="20"/>
          <w:szCs w:val="20"/>
        </w:rPr>
        <w:t>.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2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0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8</w:t>
      </w:r>
      <w:r>
        <w:rPr>
          <w:rFonts w:cs="Arial" w:hAnsi="Arial" w:eastAsia="Arial" w:ascii="Arial"/>
          <w:spacing w:val="1"/>
          <w:w w:val="103"/>
          <w:sz w:val="20"/>
          <w:szCs w:val="20"/>
        </w:rPr>
        <w:t>-</w:t>
      </w:r>
      <w:r>
        <w:rPr>
          <w:rFonts w:cs="Arial" w:hAnsi="Arial" w:eastAsia="Arial" w:ascii="Arial"/>
          <w:spacing w:val="0"/>
          <w:w w:val="103"/>
          <w:sz w:val="20"/>
          <w:szCs w:val="20"/>
        </w:rPr>
        <w:t>T</w:t>
      </w:r>
      <w:r>
        <w:rPr>
          <w:rFonts w:cs="Arial" w:hAnsi="Arial" w:eastAsia="Arial" w:ascii="Arial"/>
          <w:spacing w:val="0"/>
          <w:w w:val="103"/>
          <w:sz w:val="20"/>
          <w:szCs w:val="20"/>
        </w:rPr>
        <w:t> 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Co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n</w:t>
      </w:r>
      <w:r>
        <w:rPr>
          <w:rFonts w:cs="Arial" w:hAnsi="Arial" w:eastAsia="Arial" w:ascii="Arial"/>
          <w:spacing w:val="1"/>
          <w:w w:val="103"/>
          <w:sz w:val="20"/>
          <w:szCs w:val="20"/>
        </w:rPr>
        <w:t>t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a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d</w:t>
      </w:r>
      <w:r>
        <w:rPr>
          <w:rFonts w:cs="Arial" w:hAnsi="Arial" w:eastAsia="Arial" w:ascii="Arial"/>
          <w:spacing w:val="2"/>
          <w:w w:val="103"/>
          <w:sz w:val="20"/>
          <w:szCs w:val="20"/>
        </w:rPr>
        <w:t>o</w:t>
      </w:r>
      <w:r>
        <w:rPr>
          <w:rFonts w:cs="Arial" w:hAnsi="Arial" w:eastAsia="Arial" w:ascii="Arial"/>
          <w:spacing w:val="0"/>
          <w:w w:val="103"/>
          <w:sz w:val="20"/>
          <w:szCs w:val="20"/>
        </w:rPr>
        <w:t>r</w:t>
      </w:r>
      <w:r>
        <w:rPr>
          <w:rFonts w:cs="Arial" w:hAnsi="Arial" w:eastAsia="Arial" w:ascii="Arial"/>
          <w:spacing w:val="0"/>
          <w:w w:val="100"/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2"/>
          <w:szCs w:val="22"/>
        </w:rPr>
        <w:jc w:val="left"/>
        <w:spacing w:before="19" w:lineRule="exact" w:line="220"/>
      </w:pPr>
      <w:r>
        <w:rPr>
          <w:sz w:val="22"/>
          <w:szCs w:val="22"/>
        </w:rPr>
      </w:r>
    </w:p>
    <w:p>
      <w:pPr>
        <w:rPr>
          <w:rFonts w:cs="Calibri" w:hAnsi="Calibri" w:eastAsia="Calibri" w:ascii="Calibri"/>
          <w:sz w:val="20"/>
          <w:szCs w:val="20"/>
        </w:rPr>
        <w:jc w:val="left"/>
        <w:ind w:left="118"/>
      </w:pPr>
      <w:r>
        <w:rPr>
          <w:rFonts w:cs="Calibri" w:hAnsi="Calibri" w:eastAsia="Calibri" w:ascii="Calibri"/>
          <w:b/>
          <w:w w:val="103"/>
          <w:sz w:val="20"/>
          <w:szCs w:val="20"/>
        </w:rPr>
        <w:t> </w:t>
      </w:r>
      <w:r>
        <w:rPr>
          <w:rFonts w:cs="Calibri" w:hAnsi="Calibri" w:eastAsia="Calibri" w:ascii="Calibri"/>
          <w:w w:val="100"/>
          <w:sz w:val="20"/>
          <w:szCs w:val="20"/>
        </w:rPr>
      </w:r>
    </w:p>
    <w:sectPr>
      <w:type w:val="continuous"/>
      <w:pgSz w:w="12240" w:h="15840"/>
      <w:pgMar w:top="1480" w:bottom="280" w:left="1240" w:right="1100"/>
    </w:sectPr>
  </w:body>
</w:document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" xmlns:w10="urn:schemas-microsoft-com:office:word" xmlns:w="http://schemas.openxmlformats.org/wordprocessingml/2006/main" xmlns:sl="http://schemas.openxmlformats.org/schemaLibrary/2006/main">
  <w:compat>
    <w:compatSetting w:name="compatibilityMode" w:uri="http://schemas.microsoft.com/office/word" w:val="15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theme" Target="theme/theme1.xml"/><Relationship Id="rId4" Type="http://schemas.openxmlformats.org/officeDocument/2006/relationships/image" Target="media\image1.jpg"/><Relationship Id="rId5" Type="http://schemas.openxmlformats.org/officeDocument/2006/relationships/image" Target="media\image2.jp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